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12"/>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rsidTr="0014040C">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0362FD">
      <w:pPr>
        <w:jc w:val="center"/>
        <w:rPr>
          <w:rFonts w:ascii="Calibri" w:hAnsi="Calibri" w:cs="Calibri"/>
          <w:b/>
          <w:bCs/>
        </w:rPr>
      </w:pPr>
      <w:r w:rsidRPr="000C0A9D">
        <w:rPr>
          <w:rFonts w:ascii="Calibri" w:hAnsi="Calibri" w:cs="Calibri"/>
          <w:b/>
          <w:bCs/>
        </w:rPr>
        <w:t>MINISTERE DES ARMEES</w:t>
      </w:r>
    </w:p>
    <w:p w:rsidR="000362FD" w:rsidRPr="000C0A9D" w:rsidRDefault="000362FD" w:rsidP="000362FD">
      <w:pPr>
        <w:jc w:val="center"/>
        <w:rPr>
          <w:rFonts w:ascii="Calibri" w:hAnsi="Calibri" w:cs="Calibri"/>
          <w:b/>
          <w:bCs/>
        </w:rPr>
      </w:pPr>
      <w:r>
        <w:rPr>
          <w:rFonts w:ascii="Calibri" w:hAnsi="Calibri" w:cs="Calibri"/>
          <w:b/>
          <w:bCs/>
        </w:rPr>
        <w:t>SGA/DCSID/S</w:t>
      </w:r>
      <w:r w:rsidRPr="000C0A9D">
        <w:rPr>
          <w:rFonts w:ascii="Calibri" w:hAnsi="Calibri" w:cs="Calibri"/>
          <w:b/>
          <w:bCs/>
        </w:rPr>
        <w:t xml:space="preserve">ervice d’infrastructure de la défense </w:t>
      </w:r>
      <w:r w:rsidR="00EB63BF">
        <w:rPr>
          <w:rFonts w:ascii="Calibri" w:hAnsi="Calibri" w:cs="Calibri"/>
          <w:b/>
          <w:bCs/>
        </w:rPr>
        <w:t>NORD-</w:t>
      </w:r>
      <w:r>
        <w:rPr>
          <w:rFonts w:ascii="Calibri" w:hAnsi="Calibri" w:cs="Calibri"/>
          <w:b/>
          <w:bCs/>
        </w:rPr>
        <w:t>EST (SID NE)</w:t>
      </w:r>
    </w:p>
    <w:p w:rsidR="007E455B" w:rsidRPr="000C0A9D" w:rsidRDefault="007E455B" w:rsidP="000362FD">
      <w:pPr>
        <w:jc w:val="center"/>
        <w:rPr>
          <w:rFonts w:ascii="Calibri" w:hAnsi="Calibri" w:cs="Calibri"/>
          <w:b/>
          <w:bCs/>
        </w:rPr>
      </w:pPr>
      <w:r w:rsidRPr="000C0A9D">
        <w:rPr>
          <w:rFonts w:ascii="Calibri" w:hAnsi="Calibri" w:cs="Calibri"/>
          <w:b/>
          <w:bCs/>
        </w:rPr>
        <w:t>Service achats infrastructure</w:t>
      </w:r>
    </w:p>
    <w:p w:rsidR="007E455B" w:rsidRPr="000C0A9D" w:rsidRDefault="007E455B" w:rsidP="000362FD">
      <w:pPr>
        <w:jc w:val="center"/>
        <w:rPr>
          <w:rFonts w:ascii="Calibri" w:hAnsi="Calibri" w:cs="Calibri"/>
          <w:b/>
          <w:bCs/>
        </w:rPr>
      </w:pPr>
      <w:r w:rsidRPr="000C0A9D">
        <w:rPr>
          <w:rFonts w:ascii="Calibri" w:hAnsi="Calibri" w:cs="Calibri"/>
          <w:b/>
          <w:bCs/>
        </w:rPr>
        <w:t xml:space="preserve">Caserne Ney – </w:t>
      </w:r>
      <w:r w:rsidR="00913448">
        <w:rPr>
          <w:rFonts w:ascii="Calibri" w:hAnsi="Calibri" w:cs="Calibri"/>
          <w:b/>
          <w:bCs/>
        </w:rPr>
        <w:t>CS 92005</w:t>
      </w:r>
    </w:p>
    <w:p w:rsidR="007E455B" w:rsidRPr="000C0A9D" w:rsidRDefault="007E455B" w:rsidP="000362FD">
      <w:pPr>
        <w:jc w:val="center"/>
        <w:rPr>
          <w:rFonts w:ascii="Calibri" w:hAnsi="Calibri" w:cs="Calibri"/>
          <w:b/>
          <w:bCs/>
        </w:rPr>
      </w:pPr>
      <w:r w:rsidRPr="000C0A9D">
        <w:rPr>
          <w:rFonts w:ascii="Calibri" w:hAnsi="Calibri" w:cs="Calibri"/>
          <w:b/>
          <w:bCs/>
        </w:rPr>
        <w:t>57 044 METZ Cedex 01</w:t>
      </w:r>
    </w:p>
    <w:p w:rsidR="007E455B" w:rsidRPr="007E455B" w:rsidRDefault="007E455B" w:rsidP="000362FD">
      <w:pPr>
        <w:jc w:val="center"/>
        <w:rPr>
          <w:rFonts w:ascii="Calibri" w:hAnsi="Calibri" w:cs="Calibri"/>
          <w:bCs/>
        </w:rPr>
      </w:pPr>
    </w:p>
    <w:p w:rsidR="00D53BB1" w:rsidRDefault="007E455B" w:rsidP="00D83A6B">
      <w:pPr>
        <w:jc w:val="center"/>
      </w:pPr>
      <w:r w:rsidRPr="007E455B">
        <w:rPr>
          <w:rFonts w:ascii="Calibri" w:hAnsi="Calibri" w:cs="Calibri"/>
          <w:bCs/>
        </w:rPr>
        <w:t xml:space="preserve">Mail : </w:t>
      </w:r>
      <w:hyperlink r:id="rId23" w:history="1">
        <w:r w:rsidR="00D83A6B" w:rsidRPr="00D83A6B">
          <w:rPr>
            <w:rStyle w:val="Lienhypertexte"/>
            <w:rFonts w:asciiTheme="minorHAnsi" w:hAnsiTheme="minorHAnsi" w:cstheme="minorHAnsi"/>
          </w:rPr>
          <w:t>sid-nord-est.ach.fct@def.gouv.fr</w:t>
        </w:r>
      </w:hyperlink>
      <w:r w:rsidR="00D83A6B">
        <w:t xml:space="preserve"> </w:t>
      </w:r>
    </w:p>
    <w:p w:rsidR="00D83A6B" w:rsidRDefault="00D83A6B" w:rsidP="00D83A6B">
      <w:pPr>
        <w:jc w:val="center"/>
      </w:pPr>
      <w:bookmarkStart w:id="0" w:name="_GoBack"/>
      <w:bookmarkEnd w:id="0"/>
    </w:p>
    <w:p w:rsidR="00D83A6B" w:rsidRPr="00D53BB1" w:rsidRDefault="00D83A6B" w:rsidP="00D83A6B">
      <w:pPr>
        <w:jc w:val="center"/>
        <w:rPr>
          <w:rFonts w:ascii="Calibri" w:hAnsi="Calibri" w:cs="Calibri"/>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D83A6B" w:rsidRDefault="00D83A6B"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p>
    <w:p w:rsidR="00D83A6B" w:rsidRDefault="00D83A6B"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r w:rsidRPr="00D83A6B">
        <w:rPr>
          <w:rFonts w:ascii="Calibri" w:hAnsi="Calibri" w:cs="Calibri"/>
          <w:b/>
          <w:bCs/>
          <w:szCs w:val="16"/>
        </w:rPr>
        <w:t>DAF_2025_000652</w:t>
      </w:r>
    </w:p>
    <w:p w:rsidR="00D83A6B" w:rsidRDefault="0014040C"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r w:rsidRPr="0014040C">
        <w:rPr>
          <w:rFonts w:ascii="Calibri" w:hAnsi="Calibri" w:cs="Calibri"/>
          <w:b/>
          <w:bCs/>
          <w:szCs w:val="16"/>
        </w:rPr>
        <w:t xml:space="preserve">ROUVRES EN WOEVRE (55) 3ème RHC </w:t>
      </w:r>
      <w:r>
        <w:rPr>
          <w:rFonts w:ascii="Calibri" w:hAnsi="Calibri" w:cs="Calibri"/>
          <w:b/>
          <w:bCs/>
          <w:szCs w:val="16"/>
        </w:rPr>
        <w:t>Base Lieutenant Etienne MANTOUX</w:t>
      </w:r>
      <w:r w:rsidR="00D83A6B">
        <w:rPr>
          <w:rFonts w:ascii="Calibri" w:hAnsi="Calibri" w:cs="Calibri"/>
          <w:b/>
          <w:bCs/>
          <w:szCs w:val="16"/>
        </w:rPr>
        <w:t xml:space="preserve"> </w:t>
      </w:r>
    </w:p>
    <w:p w:rsidR="000362FD" w:rsidRPr="0014040C" w:rsidRDefault="0014040C"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r w:rsidRPr="0014040C">
        <w:rPr>
          <w:rFonts w:ascii="Calibri" w:hAnsi="Calibri" w:cs="Calibri"/>
          <w:b/>
          <w:bCs/>
          <w:szCs w:val="16"/>
        </w:rPr>
        <w:t>Bâtiment 0</w:t>
      </w:r>
      <w:r w:rsidR="00D83A6B">
        <w:rPr>
          <w:rFonts w:ascii="Calibri" w:hAnsi="Calibri" w:cs="Calibri"/>
          <w:b/>
          <w:bCs/>
          <w:szCs w:val="16"/>
        </w:rPr>
        <w:t xml:space="preserve">046 - Location, exploitation et </w:t>
      </w:r>
      <w:r w:rsidRPr="0014040C">
        <w:rPr>
          <w:rFonts w:ascii="Calibri" w:hAnsi="Calibri" w:cs="Calibri"/>
          <w:b/>
          <w:bCs/>
          <w:szCs w:val="16"/>
        </w:rPr>
        <w:t>maintenance d’une chaufferie mobile provisoire</w:t>
      </w:r>
    </w:p>
    <w:p w:rsidR="00D53BB1" w:rsidRPr="00D53BB1" w:rsidRDefault="00D53BB1" w:rsidP="00D83A6B">
      <w:pPr>
        <w:pStyle w:val="fcase1ertab"/>
        <w:tabs>
          <w:tab w:val="clear" w:pos="426"/>
          <w:tab w:val="left" w:pos="0"/>
        </w:tabs>
        <w:spacing w:before="120"/>
        <w:ind w:left="0" w:firstLine="0"/>
        <w:jc w:val="center"/>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lastRenderedPageBreak/>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4"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5"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6"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B63BF">
        <w:rPr>
          <w:rFonts w:ascii="Calibri" w:hAnsi="Calibri" w:cs="Calibri"/>
        </w:rPr>
      </w:r>
      <w:r w:rsidR="00EB63BF">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B63BF">
        <w:rPr>
          <w:rFonts w:ascii="Calibri" w:hAnsi="Calibri" w:cs="Calibri"/>
        </w:rPr>
      </w:r>
      <w:r w:rsidR="00EB63BF">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7"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8"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9"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0"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D83A6B" w:rsidRDefault="00D83A6B">
      <w:pPr>
        <w:spacing w:before="120"/>
        <w:jc w:val="both"/>
        <w:rPr>
          <w:rFonts w:ascii="Calibri" w:hAnsi="Calibri" w:cs="Calibri"/>
          <w:i/>
          <w:iCs/>
          <w:szCs w:val="18"/>
        </w:rPr>
      </w:pPr>
    </w:p>
    <w:p w:rsidR="00D83A6B" w:rsidRPr="00D53BB1" w:rsidRDefault="00D83A6B">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EB63BF">
              <w:rPr>
                <w:rFonts w:ascii="Calibri" w:eastAsia="MS Gothic" w:hAnsi="Calibri" w:cs="Calibri"/>
              </w:rPr>
            </w:r>
            <w:r w:rsidR="00EB63BF">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3"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EB63BF">
              <w:rPr>
                <w:rFonts w:ascii="Calibri" w:eastAsia="MS Gothic" w:hAnsi="Calibri" w:cs="Calibri"/>
              </w:rPr>
            </w:r>
            <w:r w:rsidR="00EB63BF">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4"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EB63BF">
              <w:rPr>
                <w:rFonts w:ascii="Calibri" w:eastAsia="MS Gothic" w:hAnsi="Calibri" w:cs="Calibri"/>
              </w:rPr>
            </w:r>
            <w:r w:rsidR="00EB63BF">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5"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EB63BF">
              <w:rPr>
                <w:rFonts w:ascii="Calibri" w:hAnsi="Calibri" w:cs="Calibri"/>
              </w:rPr>
            </w:r>
            <w:r w:rsidR="00EB63BF">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6"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EB63BF">
              <w:rPr>
                <w:rFonts w:ascii="Calibri" w:eastAsia="MS Gothic" w:hAnsi="Calibri" w:cs="Calibri"/>
              </w:rPr>
            </w:r>
            <w:r w:rsidR="00EB63BF">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7"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8"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9"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B63BF">
        <w:rPr>
          <w:rFonts w:ascii="Calibri" w:hAnsi="Calibri" w:cs="Calibri"/>
        </w:rPr>
      </w:r>
      <w:r w:rsidR="00EB63BF">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Default="00D53BB1">
      <w:pPr>
        <w:tabs>
          <w:tab w:val="left" w:pos="-142"/>
          <w:tab w:val="left" w:pos="4111"/>
        </w:tabs>
        <w:rPr>
          <w:rFonts w:ascii="Calibri" w:hAnsi="Calibri" w:cs="Calibri"/>
          <w:b/>
          <w:bCs/>
          <w:sz w:val="22"/>
          <w:szCs w:val="22"/>
        </w:rPr>
      </w:pPr>
    </w:p>
    <w:p w:rsidR="0014040C" w:rsidRPr="00D53BB1" w:rsidRDefault="0014040C">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EB63BF">
        <w:rPr>
          <w:rFonts w:ascii="Calibri" w:hAnsi="Calibri" w:cs="Calibri"/>
        </w:rPr>
      </w:r>
      <w:r w:rsidR="00EB63BF">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1"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3"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4"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5"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D83A6B">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w:t>
          </w:r>
          <w:r w:rsidR="00D83A6B">
            <w:rPr>
              <w:rFonts w:ascii="Calibri" w:hAnsi="Calibri" w:cs="Calibri"/>
              <w:b/>
              <w:bCs/>
              <w:color w:val="FFFFFF"/>
              <w:szCs w:val="22"/>
            </w:rPr>
            <w:t>5</w:t>
          </w:r>
          <w:r>
            <w:rPr>
              <w:rFonts w:ascii="Calibri" w:hAnsi="Calibri" w:cs="Calibri"/>
              <w:b/>
              <w:bCs/>
              <w:color w:val="FFFFFF"/>
              <w:szCs w:val="22"/>
            </w:rPr>
            <w:t>_00</w:t>
          </w:r>
          <w:r w:rsidR="00D83A6B">
            <w:rPr>
              <w:rFonts w:ascii="Calibri" w:hAnsi="Calibri" w:cs="Calibri"/>
              <w:b/>
              <w:bCs/>
              <w:color w:val="FFFFFF"/>
              <w:szCs w:val="22"/>
            </w:rPr>
            <w:t>0652</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14040C"/>
    <w:rsid w:val="0025494C"/>
    <w:rsid w:val="0063238D"/>
    <w:rsid w:val="007E455B"/>
    <w:rsid w:val="008919EA"/>
    <w:rsid w:val="00913448"/>
    <w:rsid w:val="00936634"/>
    <w:rsid w:val="00993A75"/>
    <w:rsid w:val="00AE7FA3"/>
    <w:rsid w:val="00D53BB1"/>
    <w:rsid w:val="00D83A6B"/>
    <w:rsid w:val="00E55008"/>
    <w:rsid w:val="00EA7589"/>
    <w:rsid w:val="00EB55FD"/>
    <w:rsid w:val="00EB63BF"/>
    <w:rsid w:val="00F43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6A3D3487"/>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codes/article_lc/LEGIARTI000046449697"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sid-nord-est.ach.fct@def.gouv.fr" TargetMode="External"/><Relationship Id="rId28" Type="http://schemas.openxmlformats.org/officeDocument/2006/relationships/hyperlink" Target="https://www.legifrance.gouv.fr/codes/article_lc/LEGIARTI000037703523"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AD90-9070-4EEC-9F31-ABBB351B321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3.xml><?xml version="1.0" encoding="utf-8"?>
<ds:datastoreItem xmlns:ds="http://schemas.openxmlformats.org/officeDocument/2006/customXml" ds:itemID="{4955A34B-26FA-4FBF-8E32-D129FD5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70021-9604-497F-979D-CD5F634C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3551</Words>
  <Characters>19533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23038</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LINK Alexandra SA CN MINDEF</cp:lastModifiedBy>
  <cp:revision>5</cp:revision>
  <cp:lastPrinted>2023-09-26T08:15:00Z</cp:lastPrinted>
  <dcterms:created xsi:type="dcterms:W3CDTF">2025-02-18T14:51:00Z</dcterms:created>
  <dcterms:modified xsi:type="dcterms:W3CDTF">2025-04-24T11:41:00Z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